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5DA1878C"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B63EEE">
        <w:rPr>
          <w:rFonts w:cs="Calibri"/>
          <w:caps/>
          <w:color w:val="auto"/>
          <w:kern w:val="28"/>
        </w:rPr>
        <w:t>04504</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DADD32A"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5C33A3" w:rsidRPr="005C33A3">
        <w:rPr>
          <w:rFonts w:asciiTheme="minorHAnsi" w:hAnsiTheme="minorHAnsi" w:cs="Arial"/>
          <w:b/>
          <w:bCs/>
          <w:i/>
          <w:szCs w:val="22"/>
        </w:rPr>
        <w:t>Przebudowa linii napowietrznych SN-15kV i SN- 30 kV na terenie RE Sanok - 2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44B55" w14:textId="77777777" w:rsidR="00854E56" w:rsidRDefault="00854E56" w:rsidP="004A302B">
      <w:pPr>
        <w:spacing w:line="240" w:lineRule="auto"/>
      </w:pPr>
      <w:r>
        <w:separator/>
      </w:r>
    </w:p>
  </w:endnote>
  <w:endnote w:type="continuationSeparator" w:id="0">
    <w:p w14:paraId="46BA96E7" w14:textId="77777777" w:rsidR="00854E56" w:rsidRDefault="00854E5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9A54" w14:textId="77777777" w:rsidR="00854E56" w:rsidRDefault="00854E56" w:rsidP="004A302B">
      <w:pPr>
        <w:spacing w:line="240" w:lineRule="auto"/>
      </w:pPr>
      <w:r>
        <w:separator/>
      </w:r>
    </w:p>
  </w:footnote>
  <w:footnote w:type="continuationSeparator" w:id="0">
    <w:p w14:paraId="093EF915" w14:textId="77777777" w:rsidR="00854E56" w:rsidRDefault="00854E5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CE3"/>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4C6"/>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33A3"/>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E56"/>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1779"/>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27D0"/>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3EEE"/>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166"/>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POST/DYS/OR/GZ/04504/2025                         </dmsv2SWPP2ObjectNumber>
    <dmsv2SWPP2SumMD5 xmlns="http://schemas.microsoft.com/sharepoint/v3">65c515d7bc90668185ce9b74cae11ac3</dmsv2SWPP2SumMD5>
    <dmsv2BaseMoved xmlns="http://schemas.microsoft.com/sharepoint/v3">false</dmsv2BaseMoved>
    <dmsv2BaseIsSensitive xmlns="http://schemas.microsoft.com/sharepoint/v3">true</dmsv2BaseIsSensitive>
    <dmsv2SWPP2IDSWPP2 xmlns="http://schemas.microsoft.com/sharepoint/v3">701620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24019657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JEUP5JKVCYQC-1133723987-19594</_dlc_DocId>
    <_dlc_DocIdUrl xmlns="a19cb1c7-c5c7-46d4-85ae-d83685407bba">
      <Url>https://swpp2.dms.gkpge.pl/sites/41/_layouts/15/DocIdRedir.aspx?ID=JEUP5JKVCYQC-1133723987-19594</Url>
      <Description>JEUP5JKVCYQC-1133723987-19594</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5102815C-B813-4E9E-ADC2-BC4D896DE450}">
  <ds:schemaRefs>
    <ds:schemaRef ds:uri="http://schemas.microsoft.com/sharepoint/events"/>
  </ds:schemaRefs>
</ds:datastoreItem>
</file>

<file path=customXml/itemProps5.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6.xml><?xml version="1.0" encoding="utf-8"?>
<ds:datastoreItem xmlns:ds="http://schemas.openxmlformats.org/officeDocument/2006/customXml" ds:itemID="{B08068B5-DD8D-47CB-BBE4-48E6725392C8}"/>
</file>

<file path=docProps/app.xml><?xml version="1.0" encoding="utf-8"?>
<Properties xmlns="http://schemas.openxmlformats.org/officeDocument/2006/extended-properties" xmlns:vt="http://schemas.openxmlformats.org/officeDocument/2006/docPropsVTypes">
  <Template>Normal</Template>
  <TotalTime>1063</TotalTime>
  <Pages>2</Pages>
  <Words>748</Words>
  <Characters>4489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45</cp:revision>
  <cp:lastPrinted>2020-02-27T07:25:00Z</cp:lastPrinted>
  <dcterms:created xsi:type="dcterms:W3CDTF">2021-01-25T08:27:00Z</dcterms:created>
  <dcterms:modified xsi:type="dcterms:W3CDTF">2025-12-12T07:40:00Z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902a13ad-7987-4e52-be12-ded777b33fdc</vt:lpwstr>
  </property>
</Properties>
</file>